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8F97F62" w14:textId="77777777" w:rsidR="00B20B04" w:rsidRPr="00B20B04" w:rsidRDefault="00B20B04" w:rsidP="00B20B04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20B0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26DEE859" w14:textId="7698CB02" w:rsidR="00285FEE" w:rsidRDefault="00B20B04" w:rsidP="00B20B04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20B04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2021 r.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CD1039" w14:textId="77777777" w:rsidR="00F4420E" w:rsidRDefault="00F4420E" w:rsidP="00AC1A4B">
      <w:r>
        <w:separator/>
      </w:r>
    </w:p>
  </w:endnote>
  <w:endnote w:type="continuationSeparator" w:id="0">
    <w:p w14:paraId="599CDE0E" w14:textId="77777777" w:rsidR="00F4420E" w:rsidRDefault="00F4420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15DBAA" w14:textId="77777777" w:rsidR="00F4420E" w:rsidRDefault="00F4420E" w:rsidP="00AC1A4B">
      <w:r>
        <w:separator/>
      </w:r>
    </w:p>
  </w:footnote>
  <w:footnote w:type="continuationSeparator" w:id="0">
    <w:p w14:paraId="22FA4515" w14:textId="77777777" w:rsidR="00F4420E" w:rsidRDefault="00F4420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6951ED9D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E3176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B20B04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465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6</cp:revision>
  <cp:lastPrinted>2021-01-22T11:33:00Z</cp:lastPrinted>
  <dcterms:created xsi:type="dcterms:W3CDTF">2021-02-17T13:06:00Z</dcterms:created>
  <dcterms:modified xsi:type="dcterms:W3CDTF">2021-03-22T09:04:00Z</dcterms:modified>
</cp:coreProperties>
</file>